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późn.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6F95F99A"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w:t>
      </w:r>
      <w:r w:rsidR="003B0ECA" w:rsidRPr="003B0ECA">
        <w:rPr>
          <w:rFonts w:ascii="Times New Roman" w:hAnsi="Times New Roman"/>
          <w:bCs/>
          <w:iCs/>
          <w:sz w:val="24"/>
          <w:szCs w:val="24"/>
        </w:rPr>
        <w:t>w ramach Programu Regionalnego Fundusze Europejskie dla Łódzkiego 2021-2027, nr umowy FELD.</w:t>
      </w:r>
      <w:r w:rsidR="005B7430" w:rsidRPr="005B7430">
        <w:t xml:space="preserve"> </w:t>
      </w:r>
      <w:r w:rsidR="005B7430" w:rsidRPr="005B7430">
        <w:rPr>
          <w:rFonts w:ascii="Times New Roman" w:hAnsi="Times New Roman"/>
          <w:bCs/>
          <w:iCs/>
          <w:sz w:val="24"/>
          <w:szCs w:val="24"/>
        </w:rPr>
        <w:t>08.08-IZ.00-008</w:t>
      </w:r>
      <w:r w:rsidR="00E97F1D">
        <w:rPr>
          <w:rFonts w:ascii="Times New Roman" w:hAnsi="Times New Roman"/>
          <w:bCs/>
          <w:iCs/>
          <w:sz w:val="24"/>
          <w:szCs w:val="24"/>
        </w:rPr>
        <w:t>4</w:t>
      </w:r>
      <w:r w:rsidR="005B7430" w:rsidRPr="005B7430">
        <w:rPr>
          <w:rFonts w:ascii="Times New Roman" w:hAnsi="Times New Roman"/>
          <w:bCs/>
          <w:iCs/>
          <w:sz w:val="24"/>
          <w:szCs w:val="24"/>
        </w:rPr>
        <w:t>/2</w:t>
      </w:r>
      <w:r w:rsidR="00E97F1D">
        <w:rPr>
          <w:rFonts w:ascii="Times New Roman" w:hAnsi="Times New Roman"/>
          <w:bCs/>
          <w:iCs/>
          <w:sz w:val="24"/>
          <w:szCs w:val="24"/>
        </w:rPr>
        <w:t>3</w:t>
      </w:r>
      <w:r w:rsidR="005B7430" w:rsidRPr="005B7430">
        <w:rPr>
          <w:rFonts w:ascii="Times New Roman" w:hAnsi="Times New Roman"/>
          <w:bCs/>
          <w:iCs/>
          <w:sz w:val="24"/>
          <w:szCs w:val="24"/>
        </w:rPr>
        <w:t>-00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1C0B5ECD"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lastRenderedPageBreak/>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7162B7" w:rsidRPr="007162B7">
        <w:rPr>
          <w:rFonts w:ascii="Times New Roman" w:eastAsia="Arial" w:hAnsi="Times New Roman"/>
          <w:b/>
          <w:bCs/>
          <w:color w:val="000000"/>
          <w:sz w:val="24"/>
          <w:szCs w:val="24"/>
          <w:lang w:eastAsia="ar-SA"/>
        </w:rPr>
        <w:t>Zakup, dostawa i montaż mebli w ramach realizacji projektu pn.: "</w:t>
      </w:r>
      <w:r w:rsidR="00CB2B0E">
        <w:rPr>
          <w:rFonts w:ascii="Times New Roman" w:eastAsia="Arial" w:hAnsi="Times New Roman"/>
          <w:b/>
          <w:bCs/>
          <w:color w:val="000000"/>
          <w:sz w:val="24"/>
          <w:szCs w:val="24"/>
          <w:lang w:eastAsia="ar-SA"/>
        </w:rPr>
        <w:t>Rozwój kompetencji młodych logistyków</w:t>
      </w:r>
      <w:r w:rsidR="007162B7" w:rsidRPr="007162B7">
        <w:rPr>
          <w:rFonts w:ascii="Times New Roman" w:eastAsia="Arial" w:hAnsi="Times New Roman"/>
          <w:b/>
          <w:bCs/>
          <w:color w:val="000000"/>
          <w:sz w:val="24"/>
          <w:szCs w:val="24"/>
          <w:lang w:eastAsia="ar-SA"/>
        </w:rPr>
        <w:t xml:space="preserve"> – podniesienie jakości kształcenia zawodowego w ZSZ nr 2 w Kutnie" w ramach Programu Regionalnego Fundusze Europejskie dla Łódzkiego na lata 2021-2027, Priorytet FELD.08 Fundusze europejskie dla edukacji i kadr w Łódzkiem, Działanie FELD 08.08 Kształcenie zawodowe  (FELD.08.08-IZ.00-008</w:t>
      </w:r>
      <w:r w:rsidR="002225C0">
        <w:rPr>
          <w:rFonts w:ascii="Times New Roman" w:eastAsia="Arial" w:hAnsi="Times New Roman"/>
          <w:b/>
          <w:bCs/>
          <w:color w:val="000000"/>
          <w:sz w:val="24"/>
          <w:szCs w:val="24"/>
          <w:lang w:eastAsia="ar-SA"/>
        </w:rPr>
        <w:t>4</w:t>
      </w:r>
      <w:r w:rsidR="007162B7" w:rsidRPr="007162B7">
        <w:rPr>
          <w:rFonts w:ascii="Times New Roman" w:eastAsia="Arial" w:hAnsi="Times New Roman"/>
          <w:b/>
          <w:bCs/>
          <w:color w:val="000000"/>
          <w:sz w:val="24"/>
          <w:szCs w:val="24"/>
          <w:lang w:eastAsia="ar-SA"/>
        </w:rPr>
        <w:t>/23-00)</w:t>
      </w:r>
      <w:r w:rsidR="00DD3D45">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190EAEB7" w14:textId="794A3CEC" w:rsidR="00F823FB" w:rsidRDefault="00F823FB">
      <w:pPr>
        <w:keepNext/>
        <w:keepLines/>
        <w:numPr>
          <w:ilvl w:val="0"/>
          <w:numId w:val="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Przedmiotem zamówienia jest dostawa </w:t>
      </w:r>
      <w:r w:rsidR="00DD3D45">
        <w:rPr>
          <w:rFonts w:ascii="Times New Roman" w:hAnsi="Times New Roman"/>
          <w:sz w:val="24"/>
          <w:szCs w:val="24"/>
        </w:rPr>
        <w:t>mebli</w:t>
      </w:r>
      <w:r w:rsidR="00A338F9">
        <w:rPr>
          <w:rFonts w:ascii="Times New Roman" w:hAnsi="Times New Roman"/>
          <w:sz w:val="24"/>
          <w:szCs w:val="24"/>
        </w:rPr>
        <w:t xml:space="preserve"> szkolnych</w:t>
      </w:r>
      <w:r>
        <w:rPr>
          <w:rFonts w:ascii="Times New Roman" w:hAnsi="Times New Roman"/>
          <w:sz w:val="24"/>
          <w:szCs w:val="24"/>
        </w:rPr>
        <w:t xml:space="preserve">* / </w:t>
      </w:r>
      <w:r w:rsidR="00DD3D45">
        <w:rPr>
          <w:rFonts w:ascii="Times New Roman" w:hAnsi="Times New Roman"/>
          <w:sz w:val="24"/>
          <w:szCs w:val="24"/>
        </w:rPr>
        <w:t xml:space="preserve">mebli </w:t>
      </w:r>
      <w:r w:rsidR="002225C0">
        <w:rPr>
          <w:rFonts w:ascii="Times New Roman" w:hAnsi="Times New Roman"/>
          <w:sz w:val="24"/>
          <w:szCs w:val="24"/>
        </w:rPr>
        <w:t>magazynowych</w:t>
      </w:r>
      <w:r>
        <w:rPr>
          <w:rFonts w:ascii="Times New Roman" w:hAnsi="Times New Roman"/>
          <w:sz w:val="24"/>
          <w:szCs w:val="24"/>
        </w:rPr>
        <w:t>*</w:t>
      </w:r>
      <w:r w:rsidR="002A43D6">
        <w:rPr>
          <w:rFonts w:ascii="Times New Roman" w:hAnsi="Times New Roman"/>
          <w:sz w:val="24"/>
          <w:szCs w:val="24"/>
        </w:rPr>
        <w:t>/ mebli do pracowni chemicznej*</w:t>
      </w:r>
    </w:p>
    <w:p w14:paraId="760504AA" w14:textId="745A07C0" w:rsidR="00F823FB" w:rsidRPr="00F823FB" w:rsidRDefault="00F823FB" w:rsidP="00F823FB">
      <w:pPr>
        <w:keepNext/>
        <w:keepLines/>
        <w:spacing w:after="0" w:line="360" w:lineRule="auto"/>
        <w:ind w:left="284"/>
        <w:jc w:val="both"/>
        <w:rPr>
          <w:rFonts w:ascii="Times New Roman" w:hAnsi="Times New Roman"/>
          <w:color w:val="FF0000"/>
          <w:sz w:val="24"/>
          <w:szCs w:val="24"/>
        </w:rPr>
      </w:pPr>
      <w:r w:rsidRPr="00821064">
        <w:rPr>
          <w:rFonts w:ascii="Times New Roman" w:hAnsi="Times New Roman"/>
          <w:color w:val="FF0000"/>
          <w:sz w:val="24"/>
          <w:szCs w:val="24"/>
        </w:rPr>
        <w:t>*niepotrzebne skreślić</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3595B1C0"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w:t>
      </w:r>
      <w:r w:rsidR="006939AF">
        <w:rPr>
          <w:rFonts w:ascii="Times New Roman" w:hAnsi="Times New Roman"/>
          <w:sz w:val="24"/>
          <w:szCs w:val="24"/>
        </w:rPr>
        <w:t>8</w:t>
      </w:r>
      <w:r w:rsidR="00453AE7" w:rsidRPr="00453AE7">
        <w:rPr>
          <w:rFonts w:ascii="Times New Roman" w:hAnsi="Times New Roman"/>
          <w:sz w:val="24"/>
          <w:szCs w:val="24"/>
        </w:rPr>
        <w:t>.0</w:t>
      </w:r>
      <w:r w:rsidR="00127C79">
        <w:rPr>
          <w:rFonts w:ascii="Times New Roman" w:hAnsi="Times New Roman"/>
          <w:sz w:val="24"/>
          <w:szCs w:val="24"/>
        </w:rPr>
        <w:t>8</w:t>
      </w:r>
      <w:r w:rsidR="00453AE7" w:rsidRPr="00453AE7">
        <w:rPr>
          <w:rFonts w:ascii="Times New Roman" w:hAnsi="Times New Roman"/>
          <w:sz w:val="24"/>
          <w:szCs w:val="24"/>
        </w:rPr>
        <w:t>-IZ.00-00</w:t>
      </w:r>
      <w:r w:rsidR="00127C79">
        <w:rPr>
          <w:rFonts w:ascii="Times New Roman" w:hAnsi="Times New Roman"/>
          <w:sz w:val="24"/>
          <w:szCs w:val="24"/>
        </w:rPr>
        <w:t>8</w:t>
      </w:r>
      <w:r w:rsidR="00A15A96">
        <w:rPr>
          <w:rFonts w:ascii="Times New Roman" w:hAnsi="Times New Roman"/>
          <w:sz w:val="24"/>
          <w:szCs w:val="24"/>
        </w:rPr>
        <w:t>4</w:t>
      </w:r>
      <w:r w:rsidR="00453AE7" w:rsidRPr="00453AE7">
        <w:rPr>
          <w:rFonts w:ascii="Times New Roman" w:hAnsi="Times New Roman"/>
          <w:sz w:val="24"/>
          <w:szCs w:val="24"/>
        </w:rPr>
        <w:t>/2</w:t>
      </w:r>
      <w:r w:rsidR="00127C79">
        <w:rPr>
          <w:rFonts w:ascii="Times New Roman" w:hAnsi="Times New Roman"/>
          <w:sz w:val="24"/>
          <w:szCs w:val="24"/>
        </w:rPr>
        <w:t>3</w:t>
      </w:r>
      <w:r w:rsidR="00453AE7" w:rsidRPr="00453AE7">
        <w:rPr>
          <w:rFonts w:ascii="Times New Roman" w:hAnsi="Times New Roman"/>
          <w:sz w:val="24"/>
          <w:szCs w:val="24"/>
        </w:rPr>
        <w:t>-00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4AD0E95E"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A15A96">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A68FC" w14:textId="77777777" w:rsidR="00620EA5" w:rsidRDefault="00620EA5" w:rsidP="00614E6C">
      <w:pPr>
        <w:spacing w:after="0" w:line="240" w:lineRule="auto"/>
      </w:pPr>
      <w:r>
        <w:separator/>
      </w:r>
    </w:p>
  </w:endnote>
  <w:endnote w:type="continuationSeparator" w:id="0">
    <w:p w14:paraId="7254B3CB" w14:textId="77777777" w:rsidR="00620EA5" w:rsidRDefault="00620EA5"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50CB4E41" w14:textId="552F96F5" w:rsidR="003B0ECA" w:rsidRPr="003B0ECA" w:rsidRDefault="0029530F"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29530F">
          <w:rPr>
            <w:rFonts w:ascii="Tahoma" w:eastAsia="Times New Roman" w:hAnsi="Tahoma"/>
            <w:b/>
            <w:bCs/>
            <w:color w:val="000000" w:themeColor="text1"/>
            <w:sz w:val="18"/>
            <w:szCs w:val="18"/>
            <w:lang w:eastAsia="pl-PL"/>
          </w:rPr>
          <w:t>Zakup, dostawa i montaż mebli w ramach realizacji projektu pn.: "</w:t>
        </w:r>
        <w:r w:rsidR="004D5C07">
          <w:rPr>
            <w:rFonts w:ascii="Tahoma" w:eastAsia="Times New Roman" w:hAnsi="Tahoma"/>
            <w:b/>
            <w:bCs/>
            <w:color w:val="000000" w:themeColor="text1"/>
            <w:sz w:val="18"/>
            <w:szCs w:val="18"/>
            <w:lang w:eastAsia="pl-PL"/>
          </w:rPr>
          <w:t>Rozwój kompetencji młodych logistyków</w:t>
        </w:r>
        <w:r w:rsidRPr="0029530F">
          <w:rPr>
            <w:rFonts w:ascii="Tahoma" w:eastAsia="Times New Roman" w:hAnsi="Tahoma"/>
            <w:b/>
            <w:bCs/>
            <w:color w:val="000000" w:themeColor="text1"/>
            <w:sz w:val="18"/>
            <w:szCs w:val="18"/>
            <w:lang w:eastAsia="pl-PL"/>
          </w:rPr>
          <w:t xml:space="preserve"> – podniesienie jakości kształcenia zawodowego w ZSZ nr 2 w Kutnie" w ramach Programu Regionalnego Fundusze Europejskie dla Łódzkiego na lata 2021-2027, </w:t>
        </w:r>
        <w:r w:rsidR="0041268A">
          <w:rPr>
            <w:rFonts w:ascii="Tahoma" w:eastAsia="Times New Roman" w:hAnsi="Tahoma"/>
            <w:b/>
            <w:bCs/>
            <w:color w:val="000000" w:themeColor="text1"/>
            <w:sz w:val="18"/>
            <w:szCs w:val="18"/>
            <w:lang w:eastAsia="pl-PL"/>
          </w:rPr>
          <w:t>nr umowy</w:t>
        </w:r>
        <w:r w:rsidRPr="0029530F">
          <w:rPr>
            <w:rFonts w:ascii="Tahoma" w:eastAsia="Times New Roman" w:hAnsi="Tahoma"/>
            <w:b/>
            <w:bCs/>
            <w:color w:val="000000" w:themeColor="text1"/>
            <w:sz w:val="18"/>
            <w:szCs w:val="18"/>
            <w:lang w:eastAsia="pl-PL"/>
          </w:rPr>
          <w:t xml:space="preserve"> FELD.08.08-IZ.00-0083/23-00.</w:t>
        </w:r>
        <w:r w:rsidR="0041268A">
          <w:rPr>
            <w:rFonts w:ascii="Tahoma" w:eastAsia="Times New Roman" w:hAnsi="Tahoma"/>
            <w:b/>
            <w:bCs/>
            <w:color w:val="000000" w:themeColor="text1"/>
            <w:sz w:val="18"/>
            <w:szCs w:val="18"/>
            <w:lang w:eastAsia="pl-PL"/>
          </w:rPr>
          <w:t xml:space="preserve"> </w:t>
        </w:r>
        <w:r w:rsidR="003B0ECA" w:rsidRPr="003B0ECA">
          <w:rPr>
            <w:rFonts w:ascii="Tahoma" w:eastAsia="Times New Roman" w:hAnsi="Tahoma"/>
            <w:b/>
            <w:bCs/>
            <w:color w:val="000000" w:themeColor="text1"/>
            <w:sz w:val="18"/>
            <w:szCs w:val="18"/>
            <w:lang w:eastAsia="pl-PL"/>
          </w:rPr>
          <w:t xml:space="preserve">Beneficjent: Powiat </w:t>
        </w:r>
        <w:r w:rsidR="0041268A">
          <w:rPr>
            <w:rFonts w:ascii="Tahoma" w:eastAsia="Times New Roman" w:hAnsi="Tahoma"/>
            <w:b/>
            <w:bCs/>
            <w:color w:val="000000" w:themeColor="text1"/>
            <w:sz w:val="18"/>
            <w:szCs w:val="18"/>
            <w:lang w:eastAsia="pl-PL"/>
          </w:rPr>
          <w:t>Kutnowski</w:t>
        </w:r>
      </w:p>
      <w:p w14:paraId="2285F027" w14:textId="7432411E"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 xml:space="preserve">Realizator: Zespół Szkół </w:t>
        </w:r>
        <w:r w:rsidR="00E52EB4">
          <w:rPr>
            <w:rFonts w:ascii="Tahoma" w:eastAsia="Times New Roman" w:hAnsi="Tahoma"/>
            <w:b/>
            <w:bCs/>
            <w:color w:val="000000" w:themeColor="text1"/>
            <w:sz w:val="18"/>
            <w:szCs w:val="18"/>
            <w:lang w:eastAsia="pl-PL"/>
          </w:rPr>
          <w:t xml:space="preserve">Zawodowych </w:t>
        </w:r>
        <w:r w:rsidRPr="003B0ECA">
          <w:rPr>
            <w:rFonts w:ascii="Tahoma" w:eastAsia="Times New Roman" w:hAnsi="Tahoma"/>
            <w:b/>
            <w:bCs/>
            <w:color w:val="000000" w:themeColor="text1"/>
            <w:sz w:val="18"/>
            <w:szCs w:val="18"/>
            <w:lang w:eastAsia="pl-PL"/>
          </w:rPr>
          <w:t xml:space="preserve">nr 2 im. </w:t>
        </w:r>
        <w:r w:rsidR="00E52EB4">
          <w:rPr>
            <w:rFonts w:ascii="Tahoma" w:eastAsia="Times New Roman" w:hAnsi="Tahoma"/>
            <w:b/>
            <w:bCs/>
            <w:color w:val="000000" w:themeColor="text1"/>
            <w:sz w:val="18"/>
            <w:szCs w:val="18"/>
            <w:lang w:eastAsia="pl-PL"/>
          </w:rPr>
          <w:t xml:space="preserve">A. </w:t>
        </w:r>
        <w:proofErr w:type="spellStart"/>
        <w:r w:rsidR="00E52EB4">
          <w:rPr>
            <w:rFonts w:ascii="Tahoma" w:eastAsia="Times New Roman" w:hAnsi="Tahoma"/>
            <w:b/>
            <w:bCs/>
            <w:color w:val="000000" w:themeColor="text1"/>
            <w:sz w:val="18"/>
            <w:szCs w:val="18"/>
            <w:lang w:eastAsia="pl-PL"/>
          </w:rPr>
          <w:t>Troczewskiego</w:t>
        </w:r>
        <w:proofErr w:type="spellEnd"/>
        <w:r w:rsidRPr="003B0ECA">
          <w:rPr>
            <w:rFonts w:ascii="Tahoma" w:eastAsia="Times New Roman" w:hAnsi="Tahoma"/>
            <w:b/>
            <w:bCs/>
            <w:color w:val="000000" w:themeColor="text1"/>
            <w:sz w:val="18"/>
            <w:szCs w:val="18"/>
            <w:lang w:eastAsia="pl-PL"/>
          </w:rPr>
          <w:t xml:space="preserve"> ul. </w:t>
        </w:r>
        <w:r w:rsidR="00E52EB4">
          <w:rPr>
            <w:rFonts w:ascii="Tahoma" w:eastAsia="Times New Roman" w:hAnsi="Tahoma"/>
            <w:b/>
            <w:bCs/>
            <w:color w:val="000000" w:themeColor="text1"/>
            <w:sz w:val="18"/>
            <w:szCs w:val="18"/>
            <w:lang w:eastAsia="pl-PL"/>
          </w:rPr>
          <w:t>Kościuszki 11,</w:t>
        </w:r>
        <w:r w:rsidRPr="003B0ECA">
          <w:rPr>
            <w:rFonts w:ascii="Tahoma" w:eastAsia="Times New Roman" w:hAnsi="Tahoma"/>
            <w:b/>
            <w:bCs/>
            <w:color w:val="000000" w:themeColor="text1"/>
            <w:sz w:val="18"/>
            <w:szCs w:val="18"/>
            <w:lang w:eastAsia="pl-PL"/>
          </w:rPr>
          <w:t xml:space="preserve"> 9</w:t>
        </w:r>
        <w:r w:rsidR="003C5687">
          <w:rPr>
            <w:rFonts w:ascii="Tahoma" w:eastAsia="Times New Roman" w:hAnsi="Tahoma"/>
            <w:b/>
            <w:bCs/>
            <w:color w:val="000000" w:themeColor="text1"/>
            <w:sz w:val="18"/>
            <w:szCs w:val="18"/>
            <w:lang w:eastAsia="pl-PL"/>
          </w:rPr>
          <w:t>9</w:t>
        </w:r>
        <w:r w:rsidRPr="003B0ECA">
          <w:rPr>
            <w:rFonts w:ascii="Tahoma" w:eastAsia="Times New Roman" w:hAnsi="Tahoma"/>
            <w:b/>
            <w:bCs/>
            <w:color w:val="000000" w:themeColor="text1"/>
            <w:sz w:val="18"/>
            <w:szCs w:val="18"/>
            <w:lang w:eastAsia="pl-PL"/>
          </w:rPr>
          <w:t xml:space="preserve">-300 </w:t>
        </w:r>
        <w:r w:rsidR="003C5687">
          <w:rPr>
            <w:rFonts w:ascii="Tahoma" w:eastAsia="Times New Roman" w:hAnsi="Tahoma"/>
            <w:b/>
            <w:bCs/>
            <w:color w:val="000000" w:themeColor="text1"/>
            <w:sz w:val="18"/>
            <w:szCs w:val="18"/>
            <w:lang w:eastAsia="pl-PL"/>
          </w:rPr>
          <w:t>Kutno</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35C96" w14:textId="77777777" w:rsidR="00620EA5" w:rsidRDefault="00620EA5" w:rsidP="00614E6C">
      <w:pPr>
        <w:spacing w:after="0" w:line="240" w:lineRule="auto"/>
      </w:pPr>
      <w:r>
        <w:separator/>
      </w:r>
    </w:p>
  </w:footnote>
  <w:footnote w:type="continuationSeparator" w:id="0">
    <w:p w14:paraId="2EC374D5" w14:textId="77777777" w:rsidR="00620EA5" w:rsidRDefault="00620EA5"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4B0DE6D6" w:rsidR="008C1E75" w:rsidRDefault="00D64FA8" w:rsidP="008C1E75">
    <w:pPr>
      <w:spacing w:after="0"/>
      <w:jc w:val="center"/>
      <w:rPr>
        <w:rFonts w:ascii="Arial" w:eastAsia="Arial" w:hAnsi="Arial" w:cs="Arial"/>
      </w:rPr>
    </w:pPr>
    <w:r>
      <w:rPr>
        <w:noProof/>
      </w:rPr>
      <w:drawing>
        <wp:inline distT="0" distB="0" distL="0" distR="0" wp14:anchorId="6F5D87AA" wp14:editId="6DC5EF1A">
          <wp:extent cx="5759450" cy="5854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54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27C79"/>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25C0"/>
    <w:rsid w:val="0022420F"/>
    <w:rsid w:val="00230C0D"/>
    <w:rsid w:val="00235985"/>
    <w:rsid w:val="00251414"/>
    <w:rsid w:val="002579CB"/>
    <w:rsid w:val="00260288"/>
    <w:rsid w:val="00263E96"/>
    <w:rsid w:val="00292B7E"/>
    <w:rsid w:val="00294086"/>
    <w:rsid w:val="0029530F"/>
    <w:rsid w:val="002A43D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C5687"/>
    <w:rsid w:val="003D68A2"/>
    <w:rsid w:val="003D7690"/>
    <w:rsid w:val="003F4652"/>
    <w:rsid w:val="003F66C1"/>
    <w:rsid w:val="00400930"/>
    <w:rsid w:val="00401BE6"/>
    <w:rsid w:val="00410756"/>
    <w:rsid w:val="0041268A"/>
    <w:rsid w:val="004161BE"/>
    <w:rsid w:val="00420A3B"/>
    <w:rsid w:val="004250CD"/>
    <w:rsid w:val="004329A0"/>
    <w:rsid w:val="00450DCB"/>
    <w:rsid w:val="00453AE7"/>
    <w:rsid w:val="0046167D"/>
    <w:rsid w:val="0048693A"/>
    <w:rsid w:val="004A4F99"/>
    <w:rsid w:val="004A7BCA"/>
    <w:rsid w:val="004B2223"/>
    <w:rsid w:val="004C4E26"/>
    <w:rsid w:val="004D12FC"/>
    <w:rsid w:val="004D5C07"/>
    <w:rsid w:val="004E7120"/>
    <w:rsid w:val="00501AAE"/>
    <w:rsid w:val="00513D2A"/>
    <w:rsid w:val="00524877"/>
    <w:rsid w:val="00533D84"/>
    <w:rsid w:val="005630F5"/>
    <w:rsid w:val="00570BBC"/>
    <w:rsid w:val="005714E8"/>
    <w:rsid w:val="00583AF6"/>
    <w:rsid w:val="005853E9"/>
    <w:rsid w:val="0058693F"/>
    <w:rsid w:val="0059154B"/>
    <w:rsid w:val="00595B3A"/>
    <w:rsid w:val="00596827"/>
    <w:rsid w:val="005A01D7"/>
    <w:rsid w:val="005A1D63"/>
    <w:rsid w:val="005B7430"/>
    <w:rsid w:val="005C370F"/>
    <w:rsid w:val="005D0CAB"/>
    <w:rsid w:val="005E0D42"/>
    <w:rsid w:val="005E27D2"/>
    <w:rsid w:val="00600214"/>
    <w:rsid w:val="00606272"/>
    <w:rsid w:val="00607A01"/>
    <w:rsid w:val="00611E9D"/>
    <w:rsid w:val="00612014"/>
    <w:rsid w:val="00614E6C"/>
    <w:rsid w:val="00620EA5"/>
    <w:rsid w:val="00625F27"/>
    <w:rsid w:val="00630BF1"/>
    <w:rsid w:val="00636523"/>
    <w:rsid w:val="0064384F"/>
    <w:rsid w:val="00653301"/>
    <w:rsid w:val="00660843"/>
    <w:rsid w:val="00662385"/>
    <w:rsid w:val="006661EB"/>
    <w:rsid w:val="00680A79"/>
    <w:rsid w:val="006840B2"/>
    <w:rsid w:val="00685BCA"/>
    <w:rsid w:val="006939AF"/>
    <w:rsid w:val="006A00B8"/>
    <w:rsid w:val="006A39C3"/>
    <w:rsid w:val="006C3503"/>
    <w:rsid w:val="006D3B7C"/>
    <w:rsid w:val="006D766F"/>
    <w:rsid w:val="006E3D7A"/>
    <w:rsid w:val="006E5CAF"/>
    <w:rsid w:val="00707842"/>
    <w:rsid w:val="00710FD4"/>
    <w:rsid w:val="007162B7"/>
    <w:rsid w:val="00724798"/>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B6250"/>
    <w:rsid w:val="009D1B34"/>
    <w:rsid w:val="009F2893"/>
    <w:rsid w:val="00A152C4"/>
    <w:rsid w:val="00A15A96"/>
    <w:rsid w:val="00A257D8"/>
    <w:rsid w:val="00A338F9"/>
    <w:rsid w:val="00A36D14"/>
    <w:rsid w:val="00A409E5"/>
    <w:rsid w:val="00A558F7"/>
    <w:rsid w:val="00A56CAF"/>
    <w:rsid w:val="00A70644"/>
    <w:rsid w:val="00A70888"/>
    <w:rsid w:val="00A83907"/>
    <w:rsid w:val="00A86A2A"/>
    <w:rsid w:val="00AA0631"/>
    <w:rsid w:val="00AA393B"/>
    <w:rsid w:val="00AB020F"/>
    <w:rsid w:val="00AC1167"/>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EB9"/>
    <w:rsid w:val="00B922AA"/>
    <w:rsid w:val="00BA1AFF"/>
    <w:rsid w:val="00BB4740"/>
    <w:rsid w:val="00BC0EA4"/>
    <w:rsid w:val="00BC7EA8"/>
    <w:rsid w:val="00BD067F"/>
    <w:rsid w:val="00BE3E17"/>
    <w:rsid w:val="00C114F5"/>
    <w:rsid w:val="00C132EE"/>
    <w:rsid w:val="00C220F4"/>
    <w:rsid w:val="00C24B01"/>
    <w:rsid w:val="00C30588"/>
    <w:rsid w:val="00C502D1"/>
    <w:rsid w:val="00C63248"/>
    <w:rsid w:val="00C64603"/>
    <w:rsid w:val="00C8097A"/>
    <w:rsid w:val="00C8582E"/>
    <w:rsid w:val="00CA3A83"/>
    <w:rsid w:val="00CA3AEA"/>
    <w:rsid w:val="00CA4604"/>
    <w:rsid w:val="00CB2B0E"/>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64FA8"/>
    <w:rsid w:val="00D70F56"/>
    <w:rsid w:val="00D92161"/>
    <w:rsid w:val="00D959D3"/>
    <w:rsid w:val="00DB7ECE"/>
    <w:rsid w:val="00DC218E"/>
    <w:rsid w:val="00DD0F74"/>
    <w:rsid w:val="00DD3D45"/>
    <w:rsid w:val="00DE181D"/>
    <w:rsid w:val="00E02BB7"/>
    <w:rsid w:val="00E04556"/>
    <w:rsid w:val="00E06028"/>
    <w:rsid w:val="00E1000F"/>
    <w:rsid w:val="00E10915"/>
    <w:rsid w:val="00E26274"/>
    <w:rsid w:val="00E52EB4"/>
    <w:rsid w:val="00E549A1"/>
    <w:rsid w:val="00E656FF"/>
    <w:rsid w:val="00E80A26"/>
    <w:rsid w:val="00E97F1D"/>
    <w:rsid w:val="00EB1B89"/>
    <w:rsid w:val="00EB54F3"/>
    <w:rsid w:val="00EE482A"/>
    <w:rsid w:val="00EF3B2C"/>
    <w:rsid w:val="00EF434E"/>
    <w:rsid w:val="00EF49FE"/>
    <w:rsid w:val="00EF7AF2"/>
    <w:rsid w:val="00F17DDD"/>
    <w:rsid w:val="00F3468A"/>
    <w:rsid w:val="00F35323"/>
    <w:rsid w:val="00F459DA"/>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2083</Words>
  <Characters>12502</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14556</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Magdalena Bończak</cp:lastModifiedBy>
  <cp:revision>20</cp:revision>
  <cp:lastPrinted>2024-12-16T13:25:00Z</cp:lastPrinted>
  <dcterms:created xsi:type="dcterms:W3CDTF">2025-01-20T13:17:00Z</dcterms:created>
  <dcterms:modified xsi:type="dcterms:W3CDTF">2025-12-04T23:50:00Z</dcterms:modified>
</cp:coreProperties>
</file>